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A60F26" w:rsidRPr="0012242E" w:rsidRDefault="00A60F26" w:rsidP="00A60F26">
      <w:pPr>
        <w:pStyle w:val="Nadpis4"/>
        <w:spacing w:before="4080"/>
        <w:jc w:val="center"/>
        <w:rPr>
          <w:rFonts w:eastAsia="Arial Unicode MS" w:cs="Arial"/>
          <w:caps/>
          <w:sz w:val="40"/>
          <w:szCs w:val="40"/>
          <w:u w:val="none"/>
        </w:rPr>
      </w:pPr>
      <w:r>
        <w:rPr>
          <w:rFonts w:cs="Arial"/>
          <w:caps/>
          <w:sz w:val="40"/>
          <w:szCs w:val="40"/>
          <w:u w:val="none"/>
        </w:rPr>
        <w:t>DÍLČÍ výkaz výměr</w:t>
      </w:r>
    </w:p>
    <w:p w:rsidR="008E24FA" w:rsidRDefault="0087704C" w:rsidP="009347CA">
      <w:pPr>
        <w:pStyle w:val="Nadpis4"/>
        <w:jc w:val="center"/>
        <w:rPr>
          <w:rFonts w:eastAsia="Arial Unicode MS" w:cs="Arial"/>
          <w:szCs w:val="28"/>
          <w:u w:val="none"/>
        </w:rPr>
      </w:pPr>
      <w:bookmarkStart w:id="0" w:name="_GoBack"/>
      <w:bookmarkEnd w:id="0"/>
      <w:r>
        <w:rPr>
          <w:rFonts w:eastAsia="Arial Unicode MS" w:cs="Arial"/>
          <w:szCs w:val="28"/>
          <w:u w:val="none"/>
        </w:rPr>
        <w:t>D.1.5 -  SPORTOVNÍ VYBAVENÍ</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5F9" w:rsidRDefault="001F55F9">
      <w:r>
        <w:separator/>
      </w:r>
    </w:p>
  </w:endnote>
  <w:endnote w:type="continuationSeparator" w:id="0">
    <w:p w:rsidR="001F55F9" w:rsidRDefault="001F5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9347CA">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5F9" w:rsidRDefault="001F55F9">
      <w:r>
        <w:separator/>
      </w:r>
    </w:p>
  </w:footnote>
  <w:footnote w:type="continuationSeparator" w:id="0">
    <w:p w:rsidR="001F55F9" w:rsidRDefault="001F5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5F9"/>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56BF4"/>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40833"/>
    <w:rsid w:val="0074537F"/>
    <w:rsid w:val="00754185"/>
    <w:rsid w:val="007610DF"/>
    <w:rsid w:val="00762C57"/>
    <w:rsid w:val="007630EE"/>
    <w:rsid w:val="00763D2C"/>
    <w:rsid w:val="00767F06"/>
    <w:rsid w:val="00772304"/>
    <w:rsid w:val="0077312B"/>
    <w:rsid w:val="00776656"/>
    <w:rsid w:val="00776F7F"/>
    <w:rsid w:val="00783D55"/>
    <w:rsid w:val="00787189"/>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7704C"/>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346"/>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47CA"/>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3D9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0F26"/>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02B0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45D15"/>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37E8C"/>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3BC"/>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99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D633F8-95EC-4740-A995-78471D391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455</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531</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5</cp:revision>
  <cp:lastPrinted>2018-10-08T09:08:00Z</cp:lastPrinted>
  <dcterms:created xsi:type="dcterms:W3CDTF">2020-12-18T09:21:00Z</dcterms:created>
  <dcterms:modified xsi:type="dcterms:W3CDTF">2021-05-13T07:15:00Z</dcterms:modified>
</cp:coreProperties>
</file>